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86AF1" w14:textId="5CF91650" w:rsidR="007E667B" w:rsidRPr="005725FF" w:rsidRDefault="0078281A" w:rsidP="00AC0552">
      <w:pPr>
        <w:tabs>
          <w:tab w:val="left" w:pos="5387"/>
          <w:tab w:val="left" w:pos="6096"/>
        </w:tabs>
        <w:suppressAutoHyphens/>
        <w:rPr>
          <w:rFonts w:cstheme="minorHAnsi"/>
          <w:i/>
        </w:rPr>
      </w:pPr>
      <w:r w:rsidRPr="005725FF">
        <w:rPr>
          <w:rFonts w:cstheme="minorHAnsi"/>
          <w:vertAlign w:val="superscript"/>
        </w:rPr>
        <w:t xml:space="preserve">         </w:t>
      </w:r>
      <w:r w:rsidR="00C33262" w:rsidRPr="005725FF">
        <w:rPr>
          <w:rFonts w:cstheme="minorHAnsi"/>
          <w:vertAlign w:val="superscript"/>
        </w:rPr>
        <w:t xml:space="preserve">                   </w:t>
      </w:r>
      <w:r w:rsidRPr="005725FF">
        <w:rPr>
          <w:rFonts w:cstheme="minorHAnsi"/>
          <w:vertAlign w:val="superscript"/>
        </w:rPr>
        <w:t xml:space="preserve"> </w:t>
      </w:r>
      <w:r w:rsidR="007E667B" w:rsidRPr="005725FF">
        <w:rPr>
          <w:rFonts w:cstheme="minorHAnsi"/>
          <w:i/>
        </w:rPr>
        <w:t>Załącznik nr 3 do ogłoszenia</w:t>
      </w:r>
    </w:p>
    <w:p w14:paraId="17D44AA6" w14:textId="77777777" w:rsidR="002C0399" w:rsidRPr="005725FF" w:rsidRDefault="000D4DDC" w:rsidP="00987F92">
      <w:pPr>
        <w:autoSpaceDE w:val="0"/>
        <w:autoSpaceDN w:val="0"/>
        <w:adjustRightInd w:val="0"/>
        <w:spacing w:after="120" w:line="276" w:lineRule="auto"/>
        <w:ind w:left="5664" w:hanging="5664"/>
        <w:jc w:val="center"/>
        <w:rPr>
          <w:rFonts w:cstheme="minorHAnsi"/>
        </w:rPr>
      </w:pPr>
      <w:r w:rsidRPr="005725FF">
        <w:rPr>
          <w:rFonts w:cstheme="minorHAnsi"/>
          <w:b/>
        </w:rPr>
        <w:t xml:space="preserve">WYKAZ WYKONANYCH </w:t>
      </w:r>
      <w:r w:rsidR="00B15787" w:rsidRPr="005725FF">
        <w:rPr>
          <w:rFonts w:cstheme="minorHAnsi"/>
          <w:b/>
        </w:rPr>
        <w:t>USŁUG</w:t>
      </w:r>
      <w:r w:rsidRPr="005725FF">
        <w:rPr>
          <w:rFonts w:cstheme="minorHAnsi"/>
        </w:rPr>
        <w:t xml:space="preserve"> </w:t>
      </w:r>
    </w:p>
    <w:p w14:paraId="464088F6" w14:textId="77777777" w:rsidR="0078281A" w:rsidRPr="005725FF" w:rsidRDefault="000D4DDC" w:rsidP="00EB357B">
      <w:p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Ja (My), niżej podpisany(ni)</w:t>
      </w:r>
      <w:r w:rsidR="002D638A" w:rsidRPr="005725FF">
        <w:rPr>
          <w:rFonts w:cstheme="minorHAnsi"/>
        </w:rPr>
        <w:t xml:space="preserve"> </w:t>
      </w:r>
      <w:r w:rsidRPr="005725FF">
        <w:rPr>
          <w:rFonts w:cstheme="minorHAnsi"/>
        </w:rPr>
        <w:t>.......................</w:t>
      </w:r>
      <w:r w:rsidR="00DE1685" w:rsidRPr="005725FF">
        <w:rPr>
          <w:rFonts w:cstheme="minorHAnsi"/>
        </w:rPr>
        <w:t>....</w:t>
      </w:r>
      <w:r w:rsidRPr="005725FF">
        <w:rPr>
          <w:rFonts w:cstheme="minorHAnsi"/>
        </w:rPr>
        <w:t>...........................................................</w:t>
      </w:r>
      <w:r w:rsidR="00EB357B" w:rsidRPr="005725FF">
        <w:rPr>
          <w:rFonts w:cstheme="minorHAnsi"/>
        </w:rPr>
        <w:t>..............</w:t>
      </w:r>
      <w:r w:rsidRPr="005725FF">
        <w:rPr>
          <w:rFonts w:cstheme="minorHAnsi"/>
        </w:rPr>
        <w:t>..</w:t>
      </w:r>
    </w:p>
    <w:p w14:paraId="34D32A39" w14:textId="77777777" w:rsidR="000D4DDC" w:rsidRPr="005725FF" w:rsidRDefault="000D4DDC" w:rsidP="008B1C86">
      <w:pPr>
        <w:autoSpaceDE w:val="0"/>
        <w:autoSpaceDN w:val="0"/>
        <w:adjustRightInd w:val="0"/>
        <w:spacing w:after="120" w:line="276" w:lineRule="auto"/>
        <w:ind w:left="-142"/>
        <w:rPr>
          <w:rFonts w:cstheme="minorHAnsi"/>
        </w:rPr>
      </w:pPr>
      <w:r w:rsidRPr="005725FF">
        <w:rPr>
          <w:rFonts w:cstheme="minorHAnsi"/>
        </w:rPr>
        <w:t xml:space="preserve"> działając w imieniu i na rzecz : </w:t>
      </w:r>
      <w:r w:rsidR="0078281A" w:rsidRPr="005725FF">
        <w:rPr>
          <w:rFonts w:cstheme="minorHAnsi"/>
        </w:rPr>
        <w:t>..</w:t>
      </w:r>
      <w:r w:rsidRPr="005725FF">
        <w:rPr>
          <w:rFonts w:cstheme="minorHAnsi"/>
        </w:rPr>
        <w:t>..........................................</w:t>
      </w:r>
      <w:r w:rsidR="00DE1685" w:rsidRPr="005725FF">
        <w:rPr>
          <w:rFonts w:cstheme="minorHAnsi"/>
        </w:rPr>
        <w:t>...</w:t>
      </w:r>
      <w:r w:rsidRPr="005725FF">
        <w:rPr>
          <w:rFonts w:cstheme="minorHAnsi"/>
        </w:rPr>
        <w:t>.....................................................</w:t>
      </w:r>
    </w:p>
    <w:p w14:paraId="240792EB" w14:textId="77777777" w:rsidR="002D638A" w:rsidRPr="005725FF" w:rsidRDefault="000D4DDC" w:rsidP="00C33262">
      <w:pPr>
        <w:autoSpaceDE w:val="0"/>
        <w:autoSpaceDN w:val="0"/>
        <w:adjustRightInd w:val="0"/>
        <w:spacing w:after="120" w:line="276" w:lineRule="auto"/>
        <w:ind w:left="5664" w:hanging="5664"/>
        <w:jc w:val="center"/>
        <w:rPr>
          <w:rFonts w:cstheme="minorHAnsi"/>
        </w:rPr>
      </w:pPr>
      <w:r w:rsidRPr="005725FF">
        <w:rPr>
          <w:rFonts w:cstheme="minorHAnsi"/>
        </w:rPr>
        <w:t xml:space="preserve"> (pełna nazwa i adres Wykonawcy)</w:t>
      </w:r>
      <w:r w:rsidR="002D638A" w:rsidRPr="005725FF">
        <w:rPr>
          <w:rFonts w:cstheme="minorHAnsi"/>
        </w:rPr>
        <w:t xml:space="preserve"> </w:t>
      </w:r>
    </w:p>
    <w:p w14:paraId="519BFC6A" w14:textId="0625D42F" w:rsidR="002D638A" w:rsidRPr="005725FF" w:rsidRDefault="000D4DDC" w:rsidP="00097275">
      <w:pPr>
        <w:autoSpaceDE w:val="0"/>
        <w:autoSpaceDN w:val="0"/>
        <w:adjustRightInd w:val="0"/>
        <w:spacing w:after="0" w:line="276" w:lineRule="auto"/>
        <w:ind w:left="5664" w:hanging="5664"/>
        <w:jc w:val="center"/>
        <w:rPr>
          <w:rFonts w:cstheme="minorHAnsi"/>
        </w:rPr>
      </w:pPr>
      <w:r w:rsidRPr="005725FF">
        <w:rPr>
          <w:rFonts w:cstheme="minorHAnsi"/>
        </w:rPr>
        <w:t xml:space="preserve"> w odpowiedzi na ogłoszenie</w:t>
      </w:r>
      <w:r w:rsidR="00180131" w:rsidRPr="005725FF">
        <w:rPr>
          <w:rFonts w:cstheme="minorHAnsi"/>
        </w:rPr>
        <w:t xml:space="preserve"> o zamówieniu pn</w:t>
      </w:r>
      <w:r w:rsidR="00DE1685" w:rsidRPr="005725FF">
        <w:rPr>
          <w:rFonts w:cstheme="minorHAnsi"/>
        </w:rPr>
        <w:t>.</w:t>
      </w:r>
      <w:r w:rsidRPr="005725FF">
        <w:rPr>
          <w:rFonts w:cstheme="minorHAnsi"/>
        </w:rPr>
        <w:t>:</w:t>
      </w:r>
    </w:p>
    <w:p w14:paraId="682F4D71" w14:textId="5895A078" w:rsidR="002B2C0B" w:rsidRDefault="002B2C0B" w:rsidP="00097275">
      <w:pPr>
        <w:pStyle w:val="Tekstpodstawowy"/>
        <w:spacing w:after="0"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Warsztaty pn. 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„</w:t>
      </w: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E-obywatel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”</w:t>
      </w: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w zakresie przeciwdziałania wykluczeniu cyfrowemu</w:t>
      </w:r>
    </w:p>
    <w:p w14:paraId="79BAC735" w14:textId="6ED6E5FE" w:rsidR="002B2C0B" w:rsidRPr="00A46C17" w:rsidRDefault="00CC587A" w:rsidP="00097275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osób z niepełnosprawnością</w:t>
      </w:r>
    </w:p>
    <w:p w14:paraId="0D793052" w14:textId="77777777" w:rsidR="007C730A" w:rsidRPr="005725FF" w:rsidRDefault="000D4DDC" w:rsidP="00CC587A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</w:rPr>
      </w:pPr>
      <w:r w:rsidRPr="005725FF">
        <w:rPr>
          <w:rFonts w:cstheme="minorHAnsi"/>
        </w:rPr>
        <w:t>przedstawiam(y) następujące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551"/>
        <w:gridCol w:w="1559"/>
        <w:gridCol w:w="1555"/>
      </w:tblGrid>
      <w:tr w:rsidR="002B2C0B" w:rsidRPr="005725FF" w14:paraId="269D1616" w14:textId="77777777" w:rsidTr="00152B0C">
        <w:tc>
          <w:tcPr>
            <w:tcW w:w="562" w:type="dxa"/>
            <w:vAlign w:val="center"/>
          </w:tcPr>
          <w:p w14:paraId="7D3F7B33" w14:textId="77777777" w:rsidR="00377107" w:rsidRDefault="00377107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</w:p>
          <w:p w14:paraId="07664353" w14:textId="77777777" w:rsidR="002D638A" w:rsidRPr="005725FF" w:rsidRDefault="002D638A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 w:rsidRPr="005725FF">
              <w:rPr>
                <w:rFonts w:cstheme="minorHAnsi"/>
              </w:rPr>
              <w:t>L.p.</w:t>
            </w:r>
          </w:p>
        </w:tc>
        <w:tc>
          <w:tcPr>
            <w:tcW w:w="3828" w:type="dxa"/>
            <w:vAlign w:val="center"/>
          </w:tcPr>
          <w:p w14:paraId="79317AED" w14:textId="3979C2C3" w:rsidR="002D638A" w:rsidRPr="005725FF" w:rsidRDefault="002D638A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 w:rsidRPr="005725FF">
              <w:rPr>
                <w:rFonts w:cstheme="minorHAnsi"/>
              </w:rPr>
              <w:t>Opis – przedmiot usługi</w:t>
            </w:r>
            <w:r w:rsidR="00C971C0" w:rsidRPr="005725FF">
              <w:rPr>
                <w:rFonts w:cstheme="minorHAnsi"/>
              </w:rPr>
              <w:t>, w tym określenie dla jakiej grupy</w:t>
            </w:r>
            <w:r w:rsidR="00152B0C">
              <w:rPr>
                <w:rFonts w:cstheme="minorHAnsi"/>
              </w:rPr>
              <w:t xml:space="preserve"> i dla jakiej liczby osób</w:t>
            </w:r>
            <w:r w:rsidR="00C971C0" w:rsidRPr="005725FF">
              <w:rPr>
                <w:rFonts w:cstheme="minorHAnsi"/>
              </w:rPr>
              <w:t xml:space="preserve"> świadczone był</w:t>
            </w:r>
            <w:r w:rsidR="002B2C0B">
              <w:rPr>
                <w:rFonts w:cstheme="minorHAnsi"/>
              </w:rPr>
              <w:t xml:space="preserve">y szkolenia/warsztaty/zajęcia </w:t>
            </w:r>
            <w:r w:rsidR="004128E2">
              <w:rPr>
                <w:rFonts w:cstheme="minorHAnsi"/>
              </w:rPr>
              <w:t xml:space="preserve">komputerowe </w:t>
            </w:r>
          </w:p>
        </w:tc>
        <w:tc>
          <w:tcPr>
            <w:tcW w:w="2551" w:type="dxa"/>
            <w:vAlign w:val="center"/>
          </w:tcPr>
          <w:p w14:paraId="7A45C3A4" w14:textId="77777777" w:rsidR="00377107" w:rsidRDefault="00377107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</w:p>
          <w:p w14:paraId="616F59FF" w14:textId="77777777" w:rsidR="002D638A" w:rsidRPr="005725FF" w:rsidRDefault="002D638A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 w:rsidRPr="005725FF">
              <w:rPr>
                <w:rFonts w:cstheme="minorHAnsi"/>
              </w:rPr>
              <w:t>Podmiot na rzecz którego wykonano usługę</w:t>
            </w:r>
          </w:p>
          <w:p w14:paraId="07DC6960" w14:textId="77777777" w:rsidR="00180131" w:rsidRPr="005725FF" w:rsidRDefault="00180131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371ECDFA" w14:textId="544FE417" w:rsidR="002D638A" w:rsidRPr="005725FF" w:rsidRDefault="002D638A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 w:rsidRPr="005725FF">
              <w:rPr>
                <w:rFonts w:cstheme="minorHAnsi"/>
              </w:rPr>
              <w:t>Data wykonania</w:t>
            </w:r>
            <w:r w:rsidR="00DE1685" w:rsidRPr="005725FF">
              <w:rPr>
                <w:rFonts w:cstheme="minorHAnsi"/>
              </w:rPr>
              <w:t xml:space="preserve"> usługi</w:t>
            </w:r>
          </w:p>
        </w:tc>
        <w:tc>
          <w:tcPr>
            <w:tcW w:w="1555" w:type="dxa"/>
            <w:vAlign w:val="center"/>
          </w:tcPr>
          <w:p w14:paraId="6D02FC7C" w14:textId="77777777" w:rsidR="002D638A" w:rsidRPr="005725FF" w:rsidRDefault="002D638A" w:rsidP="00152B0C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 w:rsidRPr="005725FF">
              <w:rPr>
                <w:rFonts w:cstheme="minorHAnsi"/>
              </w:rPr>
              <w:t>Wartość wykonanej usługi brutto</w:t>
            </w:r>
          </w:p>
        </w:tc>
      </w:tr>
      <w:tr w:rsidR="002B2C0B" w:rsidRPr="005725FF" w14:paraId="232AA0AC" w14:textId="77777777" w:rsidTr="00152B0C">
        <w:trPr>
          <w:trHeight w:val="539"/>
        </w:trPr>
        <w:tc>
          <w:tcPr>
            <w:tcW w:w="562" w:type="dxa"/>
          </w:tcPr>
          <w:p w14:paraId="321B0792" w14:textId="46576311" w:rsidR="002D638A" w:rsidRPr="005725FF" w:rsidRDefault="00BD4EE9" w:rsidP="00C146A5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 w:rsidRPr="005725FF">
              <w:rPr>
                <w:rFonts w:cstheme="minorHAnsi"/>
              </w:rPr>
              <w:t>1</w:t>
            </w:r>
          </w:p>
        </w:tc>
        <w:tc>
          <w:tcPr>
            <w:tcW w:w="3828" w:type="dxa"/>
          </w:tcPr>
          <w:p w14:paraId="1304CD76" w14:textId="77777777" w:rsidR="00BD4EE9" w:rsidRPr="005725FF" w:rsidRDefault="00BD4EE9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A4AD9FF" w14:textId="77777777" w:rsidR="002D638A" w:rsidRPr="005725FF" w:rsidRDefault="002D638A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499D2F7" w14:textId="77777777" w:rsidR="002D638A" w:rsidRPr="005725FF" w:rsidRDefault="002D638A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5" w:type="dxa"/>
          </w:tcPr>
          <w:p w14:paraId="7C3F4AEF" w14:textId="77777777" w:rsidR="002D638A" w:rsidRPr="005725FF" w:rsidRDefault="002D638A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</w:tr>
      <w:tr w:rsidR="002B2C0B" w:rsidRPr="005725FF" w14:paraId="010A467D" w14:textId="77777777" w:rsidTr="00152B0C">
        <w:tc>
          <w:tcPr>
            <w:tcW w:w="562" w:type="dxa"/>
          </w:tcPr>
          <w:p w14:paraId="3562A50D" w14:textId="77777777" w:rsidR="00BD4EE9" w:rsidRPr="005725FF" w:rsidRDefault="00987F92" w:rsidP="008B1C86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828" w:type="dxa"/>
          </w:tcPr>
          <w:p w14:paraId="2907D3E7" w14:textId="77777777" w:rsidR="00BD4EE9" w:rsidRPr="005725FF" w:rsidRDefault="00BD4EE9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2C590822" w14:textId="77777777" w:rsidR="00BD4EE9" w:rsidRPr="005725FF" w:rsidRDefault="00BD4EE9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E99BCB4" w14:textId="77777777" w:rsidR="00BD4EE9" w:rsidRPr="005725FF" w:rsidRDefault="00BD4EE9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5" w:type="dxa"/>
          </w:tcPr>
          <w:p w14:paraId="1AE93E5D" w14:textId="77777777" w:rsidR="00BD4EE9" w:rsidRPr="005725FF" w:rsidRDefault="00BD4EE9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</w:tr>
      <w:tr w:rsidR="00834AF1" w:rsidRPr="005725FF" w14:paraId="27D45ADB" w14:textId="77777777" w:rsidTr="00152B0C">
        <w:tc>
          <w:tcPr>
            <w:tcW w:w="562" w:type="dxa"/>
          </w:tcPr>
          <w:p w14:paraId="3DA3EAAD" w14:textId="65B8C96A" w:rsidR="00834AF1" w:rsidRPr="00834AF1" w:rsidRDefault="00834AF1" w:rsidP="00834AF1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 3.</w:t>
            </w:r>
            <w:r w:rsidRPr="00834AF1">
              <w:rPr>
                <w:rFonts w:cstheme="minorHAnsi"/>
              </w:rPr>
              <w:t xml:space="preserve"> </w:t>
            </w:r>
          </w:p>
        </w:tc>
        <w:tc>
          <w:tcPr>
            <w:tcW w:w="3828" w:type="dxa"/>
          </w:tcPr>
          <w:p w14:paraId="546EB342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5DFBE99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639FC254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5" w:type="dxa"/>
          </w:tcPr>
          <w:p w14:paraId="02EF0D0D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</w:tr>
      <w:tr w:rsidR="00834AF1" w:rsidRPr="005725FF" w14:paraId="03332533" w14:textId="77777777" w:rsidTr="00152B0C">
        <w:tc>
          <w:tcPr>
            <w:tcW w:w="562" w:type="dxa"/>
          </w:tcPr>
          <w:p w14:paraId="34DDEB71" w14:textId="3123B2AA" w:rsidR="00834AF1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3828" w:type="dxa"/>
          </w:tcPr>
          <w:p w14:paraId="409E1888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0C1FE204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3E2E674E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5" w:type="dxa"/>
          </w:tcPr>
          <w:p w14:paraId="153DE97D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</w:tr>
      <w:tr w:rsidR="00834AF1" w:rsidRPr="005725FF" w14:paraId="58441061" w14:textId="77777777" w:rsidTr="00152B0C">
        <w:tc>
          <w:tcPr>
            <w:tcW w:w="562" w:type="dxa"/>
          </w:tcPr>
          <w:p w14:paraId="3924FB58" w14:textId="4189FCEC" w:rsidR="00834AF1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828" w:type="dxa"/>
          </w:tcPr>
          <w:p w14:paraId="5ACB2B8B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3F5265C3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5716C3C1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5" w:type="dxa"/>
          </w:tcPr>
          <w:p w14:paraId="1F609BC1" w14:textId="77777777" w:rsidR="00834AF1" w:rsidRPr="005725FF" w:rsidRDefault="00834AF1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</w:tr>
      <w:tr w:rsidR="00AC0552" w:rsidRPr="005725FF" w14:paraId="2DFE5F86" w14:textId="77777777" w:rsidTr="00152B0C">
        <w:tc>
          <w:tcPr>
            <w:tcW w:w="562" w:type="dxa"/>
          </w:tcPr>
          <w:p w14:paraId="71752188" w14:textId="221EBA50" w:rsidR="00AC0552" w:rsidRDefault="00AC0552" w:rsidP="008B1C86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3828" w:type="dxa"/>
          </w:tcPr>
          <w:p w14:paraId="35946281" w14:textId="77777777" w:rsidR="00AC0552" w:rsidRPr="005725FF" w:rsidRDefault="00AC0552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2551" w:type="dxa"/>
          </w:tcPr>
          <w:p w14:paraId="1893D1B2" w14:textId="77777777" w:rsidR="00AC0552" w:rsidRPr="005725FF" w:rsidRDefault="00AC0552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9" w:type="dxa"/>
          </w:tcPr>
          <w:p w14:paraId="79E0638A" w14:textId="77777777" w:rsidR="00AC0552" w:rsidRPr="005725FF" w:rsidRDefault="00AC0552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  <w:tc>
          <w:tcPr>
            <w:tcW w:w="1555" w:type="dxa"/>
          </w:tcPr>
          <w:p w14:paraId="3057A915" w14:textId="77777777" w:rsidR="00AC0552" w:rsidRPr="005725FF" w:rsidRDefault="00AC0552" w:rsidP="008B1C86">
            <w:pPr>
              <w:autoSpaceDE w:val="0"/>
              <w:autoSpaceDN w:val="0"/>
              <w:adjustRightInd w:val="0"/>
              <w:spacing w:after="120" w:line="276" w:lineRule="auto"/>
              <w:rPr>
                <w:rFonts w:cstheme="minorHAnsi"/>
              </w:rPr>
            </w:pPr>
          </w:p>
        </w:tc>
      </w:tr>
    </w:tbl>
    <w:p w14:paraId="68ECE9BE" w14:textId="77777777" w:rsidR="008858E3" w:rsidRDefault="008858E3" w:rsidP="008858E3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</w:p>
    <w:p w14:paraId="2AB997E9" w14:textId="77777777" w:rsidR="008858E3" w:rsidRDefault="008858E3" w:rsidP="008858E3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Załączniki:</w:t>
      </w:r>
    </w:p>
    <w:p w14:paraId="2D057E5E" w14:textId="77777777" w:rsidR="008858E3" w:rsidRDefault="008858E3" w:rsidP="00C05119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Referencje nr 1.</w:t>
      </w:r>
    </w:p>
    <w:p w14:paraId="47F91E24" w14:textId="77777777" w:rsidR="00152B0C" w:rsidRDefault="00152B0C" w:rsidP="00C05119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color w:val="000000" w:themeColor="text1"/>
        </w:rPr>
      </w:pPr>
    </w:p>
    <w:p w14:paraId="776F69C5" w14:textId="77777777" w:rsidR="00152B0C" w:rsidRDefault="00152B0C" w:rsidP="00C05119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color w:val="000000" w:themeColor="text1"/>
        </w:rPr>
      </w:pPr>
    </w:p>
    <w:p w14:paraId="0839AA19" w14:textId="77777777" w:rsidR="00152B0C" w:rsidRDefault="00152B0C" w:rsidP="00C05119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color w:val="000000" w:themeColor="text1"/>
        </w:rPr>
      </w:pPr>
    </w:p>
    <w:p w14:paraId="46CDA2E1" w14:textId="47F47B67" w:rsidR="008858E3" w:rsidRDefault="008858E3" w:rsidP="00C05119">
      <w:pPr>
        <w:pStyle w:val="Akapitzlist"/>
        <w:numPr>
          <w:ilvl w:val="0"/>
          <w:numId w:val="21"/>
        </w:numPr>
        <w:spacing w:after="0" w:line="240" w:lineRule="auto"/>
        <w:rPr>
          <w:rFonts w:cstheme="minorHAnsi"/>
          <w:color w:val="000000" w:themeColor="text1"/>
        </w:rPr>
      </w:pPr>
    </w:p>
    <w:p w14:paraId="61FBA990" w14:textId="0FDE4491" w:rsidR="00152B0C" w:rsidRPr="00152B0C" w:rsidRDefault="00AC0552" w:rsidP="00152B0C">
      <w:pPr>
        <w:spacing w:after="0" w:line="240" w:lineRule="auto"/>
        <w:ind w:left="36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6.</w:t>
      </w:r>
    </w:p>
    <w:p w14:paraId="5F28BA42" w14:textId="44EB08A5" w:rsidR="008858E3" w:rsidRDefault="008858E3" w:rsidP="008858E3">
      <w:pPr>
        <w:spacing w:after="0" w:line="240" w:lineRule="auto"/>
        <w:rPr>
          <w:rFonts w:cstheme="minorHAnsi"/>
          <w:color w:val="000000" w:themeColor="text1"/>
        </w:rPr>
      </w:pPr>
    </w:p>
    <w:p w14:paraId="07B76A67" w14:textId="22799755" w:rsidR="008858E3" w:rsidRDefault="008858E3" w:rsidP="008858E3">
      <w:pPr>
        <w:spacing w:after="0" w:line="240" w:lineRule="auto"/>
        <w:rPr>
          <w:rFonts w:cstheme="minorHAnsi"/>
          <w:color w:val="000000" w:themeColor="text1"/>
        </w:rPr>
      </w:pPr>
    </w:p>
    <w:p w14:paraId="3F6FA7E9" w14:textId="77777777" w:rsidR="008858E3" w:rsidRDefault="008858E3" w:rsidP="008858E3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</w:p>
    <w:p w14:paraId="47558385" w14:textId="77777777" w:rsidR="00834AF1" w:rsidRPr="00A56C3D" w:rsidRDefault="00834AF1" w:rsidP="00834AF1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>…………………………....., data ………………..</w:t>
      </w:r>
    </w:p>
    <w:p w14:paraId="36A34F0C" w14:textId="77777777" w:rsidR="00834AF1" w:rsidRPr="00A56C3D" w:rsidRDefault="00834AF1" w:rsidP="00834AF1">
      <w:pPr>
        <w:suppressAutoHyphens/>
        <w:spacing w:after="0" w:line="240" w:lineRule="auto"/>
        <w:ind w:left="5760" w:hanging="5760"/>
        <w:rPr>
          <w:kern w:val="1"/>
          <w:szCs w:val="24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 xml:space="preserve">                                                                                                               </w:t>
      </w:r>
      <w:r w:rsidRPr="00A56C3D">
        <w:rPr>
          <w:kern w:val="1"/>
          <w:szCs w:val="24"/>
          <w:lang w:eastAsia="ar-SA"/>
        </w:rPr>
        <w:t xml:space="preserve">                     ___________________________</w:t>
      </w:r>
    </w:p>
    <w:p w14:paraId="321C4F02" w14:textId="77777777" w:rsidR="00834AF1" w:rsidRPr="00A56C3D" w:rsidRDefault="00834AF1" w:rsidP="00834AF1">
      <w:pPr>
        <w:tabs>
          <w:tab w:val="left" w:pos="5954"/>
        </w:tabs>
        <w:suppressAutoHyphens/>
        <w:spacing w:after="0" w:line="240" w:lineRule="auto"/>
        <w:ind w:left="5245" w:firstLine="142"/>
        <w:jc w:val="center"/>
        <w:rPr>
          <w:kern w:val="1"/>
          <w:sz w:val="18"/>
          <w:szCs w:val="18"/>
          <w:lang w:eastAsia="ar-SA"/>
        </w:rPr>
      </w:pPr>
      <w:r w:rsidRPr="00A56C3D">
        <w:rPr>
          <w:kern w:val="1"/>
          <w:sz w:val="18"/>
          <w:szCs w:val="18"/>
          <w:lang w:eastAsia="ar-SA"/>
        </w:rPr>
        <w:t xml:space="preserve">Pieczątka i czytelny podpis Wykonawcy lub      </w:t>
      </w:r>
    </w:p>
    <w:p w14:paraId="030FDCCB" w14:textId="77777777" w:rsidR="00834AF1" w:rsidRPr="00A56C3D" w:rsidRDefault="00834AF1" w:rsidP="00834AF1">
      <w:pPr>
        <w:tabs>
          <w:tab w:val="left" w:pos="5954"/>
        </w:tabs>
        <w:suppressAutoHyphens/>
        <w:spacing w:after="0" w:line="240" w:lineRule="auto"/>
        <w:rPr>
          <w:kern w:val="1"/>
          <w:sz w:val="18"/>
          <w:szCs w:val="18"/>
          <w:lang w:eastAsia="ar-SA"/>
        </w:rPr>
      </w:pPr>
      <w:r>
        <w:rPr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</w:t>
      </w:r>
      <w:r w:rsidRPr="00A56C3D">
        <w:rPr>
          <w:kern w:val="1"/>
          <w:sz w:val="18"/>
          <w:szCs w:val="18"/>
          <w:lang w:eastAsia="ar-SA"/>
        </w:rPr>
        <w:t>osoby/osób uprawnionych do reprezentowania Wykonawcy*</w:t>
      </w:r>
    </w:p>
    <w:p w14:paraId="58DE8775" w14:textId="77777777" w:rsidR="008858E3" w:rsidRPr="00A56C3D" w:rsidRDefault="008858E3" w:rsidP="008858E3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6BFF7821" w14:textId="4F899A15" w:rsidR="008858E3" w:rsidRDefault="008858E3" w:rsidP="008858E3">
      <w:pPr>
        <w:tabs>
          <w:tab w:val="left" w:pos="5387"/>
          <w:tab w:val="left" w:pos="6096"/>
        </w:tabs>
        <w:suppressAutoHyphens/>
        <w:rPr>
          <w:b/>
          <w:kern w:val="1"/>
          <w:sz w:val="20"/>
          <w:lang w:eastAsia="ar-SA"/>
        </w:rPr>
      </w:pPr>
      <w:r w:rsidRPr="00A56C3D">
        <w:rPr>
          <w:b/>
          <w:kern w:val="1"/>
          <w:sz w:val="20"/>
          <w:lang w:eastAsia="ar-SA"/>
        </w:rPr>
        <w:t>(*UWAGA: podpis nieczytelny jest dopuszczalny wyłącznie z pieczątką imienną osoby składającej podpis.)</w:t>
      </w:r>
    </w:p>
    <w:p w14:paraId="17A45D3C" w14:textId="77777777" w:rsidR="00EC39EC" w:rsidRDefault="00EC39EC" w:rsidP="008858E3">
      <w:pPr>
        <w:tabs>
          <w:tab w:val="left" w:pos="5387"/>
          <w:tab w:val="left" w:pos="6096"/>
        </w:tabs>
        <w:suppressAutoHyphens/>
        <w:rPr>
          <w:b/>
          <w:kern w:val="1"/>
          <w:sz w:val="20"/>
          <w:lang w:eastAsia="ar-SA"/>
        </w:rPr>
      </w:pPr>
    </w:p>
    <w:p w14:paraId="2CA938E3" w14:textId="77777777" w:rsidR="00097275" w:rsidRDefault="00097275" w:rsidP="008858E3">
      <w:pPr>
        <w:tabs>
          <w:tab w:val="left" w:pos="5387"/>
          <w:tab w:val="left" w:pos="6096"/>
        </w:tabs>
        <w:suppressAutoHyphens/>
        <w:rPr>
          <w:b/>
          <w:kern w:val="1"/>
          <w:sz w:val="20"/>
          <w:lang w:eastAsia="ar-SA"/>
        </w:rPr>
      </w:pPr>
    </w:p>
    <w:sectPr w:rsidR="00097275" w:rsidSect="000F0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63" w:right="707" w:bottom="567" w:left="1134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DCFC1" w14:textId="77777777" w:rsidR="008A414B" w:rsidRDefault="008A414B" w:rsidP="00616824">
      <w:pPr>
        <w:spacing w:after="0" w:line="240" w:lineRule="auto"/>
      </w:pPr>
      <w:r>
        <w:separator/>
      </w:r>
    </w:p>
  </w:endnote>
  <w:endnote w:type="continuationSeparator" w:id="0">
    <w:p w14:paraId="17B5E762" w14:textId="77777777" w:rsidR="008A414B" w:rsidRDefault="008A414B" w:rsidP="0061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ArialNarrow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E3EF8" w14:textId="77777777" w:rsidR="00034EFF" w:rsidRDefault="00034E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A89CF" w14:textId="77777777" w:rsidR="005F7105" w:rsidRDefault="005F7105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57B04" w14:textId="77777777" w:rsidR="00034EFF" w:rsidRDefault="00034E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AA1E3" w14:textId="77777777" w:rsidR="008A414B" w:rsidRDefault="008A414B" w:rsidP="00616824">
      <w:pPr>
        <w:spacing w:after="0" w:line="240" w:lineRule="auto"/>
      </w:pPr>
      <w:r>
        <w:separator/>
      </w:r>
    </w:p>
  </w:footnote>
  <w:footnote w:type="continuationSeparator" w:id="0">
    <w:p w14:paraId="79201280" w14:textId="77777777" w:rsidR="008A414B" w:rsidRDefault="008A414B" w:rsidP="0061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465EB" w14:textId="77777777" w:rsidR="00034EFF" w:rsidRDefault="00034E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C59D" w14:textId="77777777" w:rsidR="005F7105" w:rsidRPr="00F31365" w:rsidRDefault="005F7105" w:rsidP="000F0121">
    <w:pPr>
      <w:spacing w:after="0"/>
      <w:jc w:val="center"/>
    </w:pPr>
    <w:r w:rsidRPr="00E360BA">
      <w:rPr>
        <w:rFonts w:eastAsia="Times New Roman"/>
        <w:szCs w:val="20"/>
        <w:lang w:eastAsia="pl-PL"/>
      </w:rPr>
      <w:object w:dxaOrig="31335" w:dyaOrig="2160" w14:anchorId="16BA49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50.25pt" o:ole="">
          <v:imagedata r:id="rId1" o:title=""/>
        </v:shape>
        <o:OLEObject Type="Embed" ProgID="Unknown" ShapeID="_x0000_i1025" DrawAspect="Content" ObjectID="_1693394378" r:id="rId2"/>
      </w:object>
    </w:r>
  </w:p>
  <w:p w14:paraId="517DA366" w14:textId="0C0435A3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 w:rsidRPr="009E05E1">
      <w:rPr>
        <w:rFonts w:ascii="Cambria" w:eastAsia="Times New Roman" w:hAnsi="Cambria" w:cs="Times New Roman"/>
        <w:sz w:val="16"/>
        <w:szCs w:val="16"/>
        <w:lang w:eastAsia="pl-PL"/>
      </w:rPr>
      <w:t>POSTĘPOWANIE O UDZIELENIE ZAMO</w:t>
    </w:r>
    <w:r>
      <w:rPr>
        <w:rFonts w:ascii="Cambria" w:eastAsia="Times New Roman" w:hAnsi="Cambria" w:cs="Times New Roman"/>
        <w:sz w:val="16"/>
        <w:szCs w:val="16"/>
        <w:lang w:eastAsia="pl-PL"/>
      </w:rPr>
      <w:t xml:space="preserve">WIENIA NR </w:t>
    </w:r>
    <w:r>
      <w:rPr>
        <w:rFonts w:ascii="Cambria" w:hAnsi="Cambria"/>
        <w:sz w:val="16"/>
        <w:szCs w:val="16"/>
      </w:rPr>
      <w:t>PCPR.IV.</w:t>
    </w:r>
    <w:r w:rsidRPr="00AF692B">
      <w:rPr>
        <w:rFonts w:ascii="Cambria" w:hAnsi="Cambria"/>
        <w:sz w:val="16"/>
        <w:szCs w:val="16"/>
      </w:rPr>
      <w:t>0121-3</w:t>
    </w:r>
    <w:r>
      <w:rPr>
        <w:rFonts w:ascii="Cambria" w:hAnsi="Cambria"/>
        <w:sz w:val="16"/>
        <w:szCs w:val="16"/>
      </w:rPr>
      <w:t>.1.11.3.2021</w:t>
    </w:r>
  </w:p>
  <w:p w14:paraId="5BF266A1" w14:textId="0FF00B27" w:rsidR="005F7105" w:rsidRDefault="005F7105" w:rsidP="0067515B">
    <w:pPr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Warsztaty pn. „E-obywatel” w zakresie przeciwdziałania wykluczeniu cyfrowemu osób z niepełnosprawnością</w:t>
    </w:r>
  </w:p>
  <w:p w14:paraId="39188417" w14:textId="5CF7B971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 ramach projektu „Aktywna Integracja w Powiecie Nowosolskim- edycja II”</w:t>
    </w:r>
  </w:p>
  <w:p w14:paraId="7C90279D" w14:textId="77777777" w:rsidR="005F7105" w:rsidRPr="009A5CE5" w:rsidRDefault="005F7105" w:rsidP="002F2548">
    <w:pPr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02B44" w14:textId="77777777" w:rsidR="00034EFF" w:rsidRDefault="00034E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EE5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singleLevel"/>
    <w:tmpl w:val="C6F41E12"/>
    <w:name w:val="WW8Num14"/>
    <w:lvl w:ilvl="0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ascii="Calibri" w:eastAsia="Calibri" w:hAnsi="Calibri" w:cs="Calibri"/>
        <w:b/>
        <w:i w:val="0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1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A50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3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4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8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9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0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017E78A8"/>
    <w:multiLevelType w:val="hybridMultilevel"/>
    <w:tmpl w:val="AB403E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2A0DA84">
      <w:numFmt w:val="bullet"/>
      <w:lvlText w:val=""/>
      <w:lvlJc w:val="left"/>
      <w:pPr>
        <w:ind w:left="1866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2DB37DF"/>
    <w:multiLevelType w:val="hybridMultilevel"/>
    <w:tmpl w:val="35B845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8115E8"/>
    <w:multiLevelType w:val="hybridMultilevel"/>
    <w:tmpl w:val="1F8CB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8803A6"/>
    <w:multiLevelType w:val="hybridMultilevel"/>
    <w:tmpl w:val="3178265E"/>
    <w:lvl w:ilvl="0" w:tplc="6AA80F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CC2CCC"/>
    <w:multiLevelType w:val="hybridMultilevel"/>
    <w:tmpl w:val="82D0E02E"/>
    <w:lvl w:ilvl="0" w:tplc="F8EE8B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127546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ACD170D"/>
    <w:multiLevelType w:val="hybridMultilevel"/>
    <w:tmpl w:val="07583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7F2669"/>
    <w:multiLevelType w:val="hybridMultilevel"/>
    <w:tmpl w:val="63BA75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FA278B5"/>
    <w:multiLevelType w:val="hybridMultilevel"/>
    <w:tmpl w:val="0416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806BB"/>
    <w:multiLevelType w:val="hybridMultilevel"/>
    <w:tmpl w:val="B8948FA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4983CB4"/>
    <w:multiLevelType w:val="hybridMultilevel"/>
    <w:tmpl w:val="F080FB6E"/>
    <w:lvl w:ilvl="0" w:tplc="693C8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AA2692"/>
    <w:multiLevelType w:val="hybridMultilevel"/>
    <w:tmpl w:val="F7D2E124"/>
    <w:lvl w:ilvl="0" w:tplc="D58613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78008A"/>
    <w:multiLevelType w:val="hybridMultilevel"/>
    <w:tmpl w:val="BD2E1E92"/>
    <w:lvl w:ilvl="0" w:tplc="52FAA0A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D364E"/>
    <w:multiLevelType w:val="hybridMultilevel"/>
    <w:tmpl w:val="E75A1C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1A252F0B"/>
    <w:multiLevelType w:val="hybridMultilevel"/>
    <w:tmpl w:val="4EAC7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196D52"/>
    <w:multiLevelType w:val="hybridMultilevel"/>
    <w:tmpl w:val="E5A4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C41A79"/>
    <w:multiLevelType w:val="hybridMultilevel"/>
    <w:tmpl w:val="853857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1F286EEE"/>
    <w:multiLevelType w:val="hybridMultilevel"/>
    <w:tmpl w:val="C01C8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2262C8"/>
    <w:multiLevelType w:val="hybridMultilevel"/>
    <w:tmpl w:val="B01808CC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374FD4"/>
    <w:multiLevelType w:val="hybridMultilevel"/>
    <w:tmpl w:val="A112DD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7342A"/>
    <w:multiLevelType w:val="hybridMultilevel"/>
    <w:tmpl w:val="E962FD8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30B1253A"/>
    <w:multiLevelType w:val="hybridMultilevel"/>
    <w:tmpl w:val="B57A98E0"/>
    <w:lvl w:ilvl="0" w:tplc="4DB23E10">
      <w:numFmt w:val="bullet"/>
      <w:lvlText w:val="•"/>
      <w:lvlJc w:val="left"/>
      <w:pPr>
        <w:ind w:left="141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34920371"/>
    <w:multiLevelType w:val="hybridMultilevel"/>
    <w:tmpl w:val="39C6F29A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0970F43"/>
    <w:multiLevelType w:val="hybridMultilevel"/>
    <w:tmpl w:val="776CEA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C313CCF"/>
    <w:multiLevelType w:val="hybridMultilevel"/>
    <w:tmpl w:val="4442F2CE"/>
    <w:lvl w:ilvl="0" w:tplc="4DB23E10">
      <w:numFmt w:val="bullet"/>
      <w:lvlText w:val="•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50BC70AB"/>
    <w:multiLevelType w:val="hybridMultilevel"/>
    <w:tmpl w:val="C3FA0200"/>
    <w:lvl w:ilvl="0" w:tplc="2E1653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C5658C"/>
    <w:multiLevelType w:val="hybridMultilevel"/>
    <w:tmpl w:val="F7AC3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06E6E"/>
    <w:multiLevelType w:val="hybridMultilevel"/>
    <w:tmpl w:val="64A0C6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943280"/>
    <w:multiLevelType w:val="hybridMultilevel"/>
    <w:tmpl w:val="1CC4D1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66F22FF3"/>
    <w:multiLevelType w:val="hybridMultilevel"/>
    <w:tmpl w:val="43D47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7ED48B5"/>
    <w:multiLevelType w:val="hybridMultilevel"/>
    <w:tmpl w:val="367466E8"/>
    <w:lvl w:ilvl="0" w:tplc="4DB23E10">
      <w:numFmt w:val="bullet"/>
      <w:lvlText w:val="•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6A9C1E96"/>
    <w:multiLevelType w:val="hybridMultilevel"/>
    <w:tmpl w:val="2294F464"/>
    <w:lvl w:ilvl="0" w:tplc="7E086D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D63DC7"/>
    <w:multiLevelType w:val="hybridMultilevel"/>
    <w:tmpl w:val="5D82D466"/>
    <w:lvl w:ilvl="0" w:tplc="4DB23E10"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8" w15:restartNumberingAfterBreak="0">
    <w:nsid w:val="75A20930"/>
    <w:multiLevelType w:val="hybridMultilevel"/>
    <w:tmpl w:val="581EF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24283"/>
    <w:multiLevelType w:val="hybridMultilevel"/>
    <w:tmpl w:val="F8568FDC"/>
    <w:lvl w:ilvl="0" w:tplc="C9F2BFA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12"/>
  </w:num>
  <w:num w:numId="4">
    <w:abstractNumId w:val="6"/>
  </w:num>
  <w:num w:numId="5">
    <w:abstractNumId w:val="44"/>
  </w:num>
  <w:num w:numId="6">
    <w:abstractNumId w:val="50"/>
  </w:num>
  <w:num w:numId="7">
    <w:abstractNumId w:val="30"/>
  </w:num>
  <w:num w:numId="8">
    <w:abstractNumId w:val="59"/>
  </w:num>
  <w:num w:numId="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54"/>
  </w:num>
  <w:num w:numId="12">
    <w:abstractNumId w:val="35"/>
  </w:num>
  <w:num w:numId="13">
    <w:abstractNumId w:val="52"/>
  </w:num>
  <w:num w:numId="14">
    <w:abstractNumId w:val="27"/>
  </w:num>
  <w:num w:numId="15">
    <w:abstractNumId w:val="22"/>
  </w:num>
  <w:num w:numId="16">
    <w:abstractNumId w:val="21"/>
  </w:num>
  <w:num w:numId="17">
    <w:abstractNumId w:val="36"/>
  </w:num>
  <w:num w:numId="18">
    <w:abstractNumId w:val="25"/>
  </w:num>
  <w:num w:numId="19">
    <w:abstractNumId w:val="31"/>
  </w:num>
  <w:num w:numId="20">
    <w:abstractNumId w:val="58"/>
  </w:num>
  <w:num w:numId="21">
    <w:abstractNumId w:val="28"/>
  </w:num>
  <w:num w:numId="22">
    <w:abstractNumId w:val="51"/>
  </w:num>
  <w:num w:numId="23">
    <w:abstractNumId w:val="39"/>
  </w:num>
  <w:num w:numId="24">
    <w:abstractNumId w:val="46"/>
  </w:num>
  <w:num w:numId="25">
    <w:abstractNumId w:val="42"/>
  </w:num>
  <w:num w:numId="26">
    <w:abstractNumId w:val="53"/>
  </w:num>
  <w:num w:numId="27">
    <w:abstractNumId w:val="29"/>
  </w:num>
  <w:num w:numId="28">
    <w:abstractNumId w:val="57"/>
  </w:num>
  <w:num w:numId="29">
    <w:abstractNumId w:val="49"/>
  </w:num>
  <w:num w:numId="30">
    <w:abstractNumId w:val="43"/>
  </w:num>
  <w:num w:numId="31">
    <w:abstractNumId w:val="55"/>
  </w:num>
  <w:num w:numId="32">
    <w:abstractNumId w:val="33"/>
  </w:num>
  <w:num w:numId="33">
    <w:abstractNumId w:val="26"/>
  </w:num>
  <w:num w:numId="34">
    <w:abstractNumId w:val="34"/>
  </w:num>
  <w:num w:numId="35">
    <w:abstractNumId w:val="23"/>
  </w:num>
  <w:num w:numId="36">
    <w:abstractNumId w:val="37"/>
  </w:num>
  <w:num w:numId="37">
    <w:abstractNumId w:val="32"/>
  </w:num>
  <w:num w:numId="38">
    <w:abstractNumId w:val="56"/>
  </w:num>
  <w:num w:numId="39">
    <w:abstractNumId w:val="49"/>
  </w:num>
  <w:num w:numId="40">
    <w:abstractNumId w:val="53"/>
  </w:num>
  <w:num w:numId="41">
    <w:abstractNumId w:val="55"/>
  </w:num>
  <w:num w:numId="42">
    <w:abstractNumId w:val="43"/>
  </w:num>
  <w:num w:numId="43">
    <w:abstractNumId w:val="33"/>
  </w:num>
  <w:num w:numId="44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E3"/>
    <w:rsid w:val="00005910"/>
    <w:rsid w:val="00011310"/>
    <w:rsid w:val="00012B88"/>
    <w:rsid w:val="00014536"/>
    <w:rsid w:val="000202CE"/>
    <w:rsid w:val="00020DCF"/>
    <w:rsid w:val="000220F6"/>
    <w:rsid w:val="0002494B"/>
    <w:rsid w:val="00031C03"/>
    <w:rsid w:val="00031FE3"/>
    <w:rsid w:val="00034EFF"/>
    <w:rsid w:val="0004301F"/>
    <w:rsid w:val="0004307C"/>
    <w:rsid w:val="000450B8"/>
    <w:rsid w:val="000539C9"/>
    <w:rsid w:val="0005766C"/>
    <w:rsid w:val="00061007"/>
    <w:rsid w:val="00063F52"/>
    <w:rsid w:val="00070FF5"/>
    <w:rsid w:val="000808E9"/>
    <w:rsid w:val="00083036"/>
    <w:rsid w:val="00083247"/>
    <w:rsid w:val="000844EA"/>
    <w:rsid w:val="00084D48"/>
    <w:rsid w:val="000873F8"/>
    <w:rsid w:val="00087499"/>
    <w:rsid w:val="0009181A"/>
    <w:rsid w:val="00093645"/>
    <w:rsid w:val="000939CB"/>
    <w:rsid w:val="00095D84"/>
    <w:rsid w:val="0009715F"/>
    <w:rsid w:val="00097275"/>
    <w:rsid w:val="000A04A5"/>
    <w:rsid w:val="000A4530"/>
    <w:rsid w:val="000A66D4"/>
    <w:rsid w:val="000B2CA2"/>
    <w:rsid w:val="000B385C"/>
    <w:rsid w:val="000C0363"/>
    <w:rsid w:val="000C3A51"/>
    <w:rsid w:val="000C55F7"/>
    <w:rsid w:val="000C5F8D"/>
    <w:rsid w:val="000C6D89"/>
    <w:rsid w:val="000C78D2"/>
    <w:rsid w:val="000D4DDC"/>
    <w:rsid w:val="000E2268"/>
    <w:rsid w:val="000E4692"/>
    <w:rsid w:val="000F0121"/>
    <w:rsid w:val="000F25FC"/>
    <w:rsid w:val="000F46E3"/>
    <w:rsid w:val="00101D21"/>
    <w:rsid w:val="0010518D"/>
    <w:rsid w:val="00107F98"/>
    <w:rsid w:val="00117CBA"/>
    <w:rsid w:val="00130256"/>
    <w:rsid w:val="001311E2"/>
    <w:rsid w:val="001338E5"/>
    <w:rsid w:val="001339BD"/>
    <w:rsid w:val="00133D6E"/>
    <w:rsid w:val="00136CD6"/>
    <w:rsid w:val="00141C04"/>
    <w:rsid w:val="0014424B"/>
    <w:rsid w:val="00152B0C"/>
    <w:rsid w:val="0015319F"/>
    <w:rsid w:val="00154C02"/>
    <w:rsid w:val="00156F93"/>
    <w:rsid w:val="00157EBF"/>
    <w:rsid w:val="0016338A"/>
    <w:rsid w:val="0016439D"/>
    <w:rsid w:val="001654B1"/>
    <w:rsid w:val="00170A95"/>
    <w:rsid w:val="00171329"/>
    <w:rsid w:val="001726BA"/>
    <w:rsid w:val="00173FF1"/>
    <w:rsid w:val="0017611F"/>
    <w:rsid w:val="00177813"/>
    <w:rsid w:val="00180131"/>
    <w:rsid w:val="00182058"/>
    <w:rsid w:val="00186B7A"/>
    <w:rsid w:val="00186BE6"/>
    <w:rsid w:val="0019097D"/>
    <w:rsid w:val="00196530"/>
    <w:rsid w:val="00196557"/>
    <w:rsid w:val="0019779A"/>
    <w:rsid w:val="001B083E"/>
    <w:rsid w:val="001B1010"/>
    <w:rsid w:val="001C05F5"/>
    <w:rsid w:val="001C3ECB"/>
    <w:rsid w:val="001C435D"/>
    <w:rsid w:val="001C553A"/>
    <w:rsid w:val="001D5DA9"/>
    <w:rsid w:val="001E46BA"/>
    <w:rsid w:val="001E47FC"/>
    <w:rsid w:val="001F0BD8"/>
    <w:rsid w:val="001F2DAD"/>
    <w:rsid w:val="001F3046"/>
    <w:rsid w:val="001F4035"/>
    <w:rsid w:val="001F6CBD"/>
    <w:rsid w:val="00203B35"/>
    <w:rsid w:val="00207A34"/>
    <w:rsid w:val="00211E0A"/>
    <w:rsid w:val="00211FF0"/>
    <w:rsid w:val="00215097"/>
    <w:rsid w:val="0022083D"/>
    <w:rsid w:val="00223900"/>
    <w:rsid w:val="002251B0"/>
    <w:rsid w:val="00226C3B"/>
    <w:rsid w:val="002324C8"/>
    <w:rsid w:val="00234842"/>
    <w:rsid w:val="002349FA"/>
    <w:rsid w:val="0023648D"/>
    <w:rsid w:val="00236DA9"/>
    <w:rsid w:val="00237E03"/>
    <w:rsid w:val="002436CF"/>
    <w:rsid w:val="00245A9D"/>
    <w:rsid w:val="0024759F"/>
    <w:rsid w:val="002516A2"/>
    <w:rsid w:val="00251F12"/>
    <w:rsid w:val="002529D5"/>
    <w:rsid w:val="00254947"/>
    <w:rsid w:val="00254B38"/>
    <w:rsid w:val="002568DF"/>
    <w:rsid w:val="00260802"/>
    <w:rsid w:val="00261824"/>
    <w:rsid w:val="00263F38"/>
    <w:rsid w:val="00265C9F"/>
    <w:rsid w:val="00266176"/>
    <w:rsid w:val="00266D29"/>
    <w:rsid w:val="00267FDA"/>
    <w:rsid w:val="00271A2E"/>
    <w:rsid w:val="00275232"/>
    <w:rsid w:val="002766C1"/>
    <w:rsid w:val="00281E19"/>
    <w:rsid w:val="00282EFD"/>
    <w:rsid w:val="00283C7D"/>
    <w:rsid w:val="00290479"/>
    <w:rsid w:val="002919CB"/>
    <w:rsid w:val="002943A4"/>
    <w:rsid w:val="00295856"/>
    <w:rsid w:val="002A0DA7"/>
    <w:rsid w:val="002A14FA"/>
    <w:rsid w:val="002A230D"/>
    <w:rsid w:val="002A3618"/>
    <w:rsid w:val="002A50A3"/>
    <w:rsid w:val="002A5841"/>
    <w:rsid w:val="002A78BE"/>
    <w:rsid w:val="002B02D1"/>
    <w:rsid w:val="002B2C0B"/>
    <w:rsid w:val="002B3792"/>
    <w:rsid w:val="002B497C"/>
    <w:rsid w:val="002B4B4A"/>
    <w:rsid w:val="002B50A9"/>
    <w:rsid w:val="002C0399"/>
    <w:rsid w:val="002C08C4"/>
    <w:rsid w:val="002C0E03"/>
    <w:rsid w:val="002C31CF"/>
    <w:rsid w:val="002C53DC"/>
    <w:rsid w:val="002C6B8D"/>
    <w:rsid w:val="002D0B76"/>
    <w:rsid w:val="002D15FF"/>
    <w:rsid w:val="002D3485"/>
    <w:rsid w:val="002D5A55"/>
    <w:rsid w:val="002D638A"/>
    <w:rsid w:val="002E00B0"/>
    <w:rsid w:val="002E3F39"/>
    <w:rsid w:val="002E4758"/>
    <w:rsid w:val="002F2548"/>
    <w:rsid w:val="002F42F2"/>
    <w:rsid w:val="002F4CBC"/>
    <w:rsid w:val="00301BB2"/>
    <w:rsid w:val="00302221"/>
    <w:rsid w:val="00306255"/>
    <w:rsid w:val="00306DCA"/>
    <w:rsid w:val="00311581"/>
    <w:rsid w:val="00312DD1"/>
    <w:rsid w:val="00313B6A"/>
    <w:rsid w:val="00315270"/>
    <w:rsid w:val="0031737E"/>
    <w:rsid w:val="00317B1F"/>
    <w:rsid w:val="003243FD"/>
    <w:rsid w:val="003261E1"/>
    <w:rsid w:val="00326E64"/>
    <w:rsid w:val="00327B4E"/>
    <w:rsid w:val="0033319D"/>
    <w:rsid w:val="00333B53"/>
    <w:rsid w:val="00340BF7"/>
    <w:rsid w:val="00342AA3"/>
    <w:rsid w:val="003438DF"/>
    <w:rsid w:val="00345BAE"/>
    <w:rsid w:val="00346A9A"/>
    <w:rsid w:val="003524B2"/>
    <w:rsid w:val="00352E87"/>
    <w:rsid w:val="00357C1A"/>
    <w:rsid w:val="00357D72"/>
    <w:rsid w:val="003618D2"/>
    <w:rsid w:val="00361D5D"/>
    <w:rsid w:val="003628CD"/>
    <w:rsid w:val="003647F5"/>
    <w:rsid w:val="00364F45"/>
    <w:rsid w:val="00376872"/>
    <w:rsid w:val="00377107"/>
    <w:rsid w:val="00382F43"/>
    <w:rsid w:val="003834EA"/>
    <w:rsid w:val="00384DA4"/>
    <w:rsid w:val="00385DE7"/>
    <w:rsid w:val="00386111"/>
    <w:rsid w:val="00386F6F"/>
    <w:rsid w:val="00390291"/>
    <w:rsid w:val="003906AC"/>
    <w:rsid w:val="00391A5D"/>
    <w:rsid w:val="00393FB1"/>
    <w:rsid w:val="003947C7"/>
    <w:rsid w:val="00395201"/>
    <w:rsid w:val="003A5225"/>
    <w:rsid w:val="003A530D"/>
    <w:rsid w:val="003A72FF"/>
    <w:rsid w:val="003B173F"/>
    <w:rsid w:val="003B1E97"/>
    <w:rsid w:val="003B430F"/>
    <w:rsid w:val="003B5390"/>
    <w:rsid w:val="003B7186"/>
    <w:rsid w:val="003B7DEE"/>
    <w:rsid w:val="003C2845"/>
    <w:rsid w:val="003C2C5C"/>
    <w:rsid w:val="003D178E"/>
    <w:rsid w:val="003D30B3"/>
    <w:rsid w:val="003D5DFD"/>
    <w:rsid w:val="003D732D"/>
    <w:rsid w:val="003E4D6B"/>
    <w:rsid w:val="003F1A89"/>
    <w:rsid w:val="00400533"/>
    <w:rsid w:val="004036FA"/>
    <w:rsid w:val="00403810"/>
    <w:rsid w:val="00407AFD"/>
    <w:rsid w:val="004128E2"/>
    <w:rsid w:val="00414309"/>
    <w:rsid w:val="004149A2"/>
    <w:rsid w:val="004155F5"/>
    <w:rsid w:val="00417A85"/>
    <w:rsid w:val="0042000D"/>
    <w:rsid w:val="004249FB"/>
    <w:rsid w:val="00424C9B"/>
    <w:rsid w:val="00427088"/>
    <w:rsid w:val="00427540"/>
    <w:rsid w:val="00430647"/>
    <w:rsid w:val="004346F0"/>
    <w:rsid w:val="0043496F"/>
    <w:rsid w:val="00436658"/>
    <w:rsid w:val="00441601"/>
    <w:rsid w:val="00457965"/>
    <w:rsid w:val="004647AE"/>
    <w:rsid w:val="00467DE4"/>
    <w:rsid w:val="00470724"/>
    <w:rsid w:val="00477F08"/>
    <w:rsid w:val="0048330C"/>
    <w:rsid w:val="00483433"/>
    <w:rsid w:val="00484327"/>
    <w:rsid w:val="004869B4"/>
    <w:rsid w:val="00487B7F"/>
    <w:rsid w:val="0049168A"/>
    <w:rsid w:val="004960E6"/>
    <w:rsid w:val="00496DA3"/>
    <w:rsid w:val="004A6B68"/>
    <w:rsid w:val="004A70BE"/>
    <w:rsid w:val="004A7A8E"/>
    <w:rsid w:val="004B1808"/>
    <w:rsid w:val="004B2E02"/>
    <w:rsid w:val="004B5612"/>
    <w:rsid w:val="004B5D8A"/>
    <w:rsid w:val="004B7566"/>
    <w:rsid w:val="004C433D"/>
    <w:rsid w:val="004C4649"/>
    <w:rsid w:val="004C484D"/>
    <w:rsid w:val="004C4D6E"/>
    <w:rsid w:val="004C7E03"/>
    <w:rsid w:val="004D1C96"/>
    <w:rsid w:val="004D539C"/>
    <w:rsid w:val="004D5CD6"/>
    <w:rsid w:val="004D67A4"/>
    <w:rsid w:val="004D78EF"/>
    <w:rsid w:val="004E2486"/>
    <w:rsid w:val="004E3221"/>
    <w:rsid w:val="004F32FB"/>
    <w:rsid w:val="004F369A"/>
    <w:rsid w:val="004F66AE"/>
    <w:rsid w:val="00504BE4"/>
    <w:rsid w:val="005078A5"/>
    <w:rsid w:val="00510BCF"/>
    <w:rsid w:val="00510C50"/>
    <w:rsid w:val="00511D5B"/>
    <w:rsid w:val="00512C2B"/>
    <w:rsid w:val="0051394E"/>
    <w:rsid w:val="00514476"/>
    <w:rsid w:val="00524C25"/>
    <w:rsid w:val="0053331E"/>
    <w:rsid w:val="0053449F"/>
    <w:rsid w:val="00537465"/>
    <w:rsid w:val="00542EEF"/>
    <w:rsid w:val="00546DB1"/>
    <w:rsid w:val="00552D4B"/>
    <w:rsid w:val="005621E2"/>
    <w:rsid w:val="005645FF"/>
    <w:rsid w:val="00571E2D"/>
    <w:rsid w:val="005725FF"/>
    <w:rsid w:val="00573400"/>
    <w:rsid w:val="00580696"/>
    <w:rsid w:val="00580D7A"/>
    <w:rsid w:val="005820E3"/>
    <w:rsid w:val="00586AB9"/>
    <w:rsid w:val="00587670"/>
    <w:rsid w:val="00593AA7"/>
    <w:rsid w:val="00593B53"/>
    <w:rsid w:val="00596490"/>
    <w:rsid w:val="005970D5"/>
    <w:rsid w:val="005971C2"/>
    <w:rsid w:val="005A6166"/>
    <w:rsid w:val="005A6572"/>
    <w:rsid w:val="005A7C63"/>
    <w:rsid w:val="005B358C"/>
    <w:rsid w:val="005B48C7"/>
    <w:rsid w:val="005B6FBD"/>
    <w:rsid w:val="005B7CC2"/>
    <w:rsid w:val="005B7E55"/>
    <w:rsid w:val="005C3479"/>
    <w:rsid w:val="005C5353"/>
    <w:rsid w:val="005D0366"/>
    <w:rsid w:val="005D2F07"/>
    <w:rsid w:val="005D3171"/>
    <w:rsid w:val="005D5D4E"/>
    <w:rsid w:val="005E1EBE"/>
    <w:rsid w:val="005E2078"/>
    <w:rsid w:val="005E69A9"/>
    <w:rsid w:val="005F31D9"/>
    <w:rsid w:val="005F4374"/>
    <w:rsid w:val="005F51EE"/>
    <w:rsid w:val="005F5DFF"/>
    <w:rsid w:val="005F7105"/>
    <w:rsid w:val="006057CA"/>
    <w:rsid w:val="006066AA"/>
    <w:rsid w:val="00612713"/>
    <w:rsid w:val="00612811"/>
    <w:rsid w:val="00616824"/>
    <w:rsid w:val="00617C52"/>
    <w:rsid w:val="00617D4F"/>
    <w:rsid w:val="00620FDF"/>
    <w:rsid w:val="006247AA"/>
    <w:rsid w:val="00630CF7"/>
    <w:rsid w:val="00632551"/>
    <w:rsid w:val="0063287B"/>
    <w:rsid w:val="00632E10"/>
    <w:rsid w:val="0063793B"/>
    <w:rsid w:val="006416B5"/>
    <w:rsid w:val="006459FF"/>
    <w:rsid w:val="006470D3"/>
    <w:rsid w:val="00651699"/>
    <w:rsid w:val="00655E9D"/>
    <w:rsid w:val="00661394"/>
    <w:rsid w:val="006641C5"/>
    <w:rsid w:val="00667286"/>
    <w:rsid w:val="00673AB1"/>
    <w:rsid w:val="00674F6D"/>
    <w:rsid w:val="0067515B"/>
    <w:rsid w:val="006756F0"/>
    <w:rsid w:val="0068011D"/>
    <w:rsid w:val="0068606F"/>
    <w:rsid w:val="00690EAC"/>
    <w:rsid w:val="00696508"/>
    <w:rsid w:val="006968D9"/>
    <w:rsid w:val="006971C6"/>
    <w:rsid w:val="00697915"/>
    <w:rsid w:val="006A19F4"/>
    <w:rsid w:val="006A52EE"/>
    <w:rsid w:val="006A679C"/>
    <w:rsid w:val="006B08E4"/>
    <w:rsid w:val="006B4EB7"/>
    <w:rsid w:val="006B6156"/>
    <w:rsid w:val="006B6645"/>
    <w:rsid w:val="006C12D6"/>
    <w:rsid w:val="006C4A9A"/>
    <w:rsid w:val="006C4FF1"/>
    <w:rsid w:val="006C5C93"/>
    <w:rsid w:val="006D03BC"/>
    <w:rsid w:val="006D2F07"/>
    <w:rsid w:val="006D518F"/>
    <w:rsid w:val="006D6430"/>
    <w:rsid w:val="006E0CA5"/>
    <w:rsid w:val="006E3E60"/>
    <w:rsid w:val="006E456D"/>
    <w:rsid w:val="006E4A75"/>
    <w:rsid w:val="006E526A"/>
    <w:rsid w:val="006E5573"/>
    <w:rsid w:val="006E7C67"/>
    <w:rsid w:val="006F3133"/>
    <w:rsid w:val="006F3BC8"/>
    <w:rsid w:val="006F6117"/>
    <w:rsid w:val="006F7BED"/>
    <w:rsid w:val="0070155C"/>
    <w:rsid w:val="007059AA"/>
    <w:rsid w:val="00710DE7"/>
    <w:rsid w:val="0071184A"/>
    <w:rsid w:val="007118C6"/>
    <w:rsid w:val="007129FE"/>
    <w:rsid w:val="00714C4C"/>
    <w:rsid w:val="00715DBB"/>
    <w:rsid w:val="007168E4"/>
    <w:rsid w:val="00717F05"/>
    <w:rsid w:val="00721B48"/>
    <w:rsid w:val="00721E72"/>
    <w:rsid w:val="0072258A"/>
    <w:rsid w:val="00723573"/>
    <w:rsid w:val="007239BF"/>
    <w:rsid w:val="0073041A"/>
    <w:rsid w:val="00730721"/>
    <w:rsid w:val="00734861"/>
    <w:rsid w:val="0074276C"/>
    <w:rsid w:val="00746982"/>
    <w:rsid w:val="00746C5E"/>
    <w:rsid w:val="00747D23"/>
    <w:rsid w:val="0075201E"/>
    <w:rsid w:val="007523BC"/>
    <w:rsid w:val="00752ABD"/>
    <w:rsid w:val="00760733"/>
    <w:rsid w:val="00761740"/>
    <w:rsid w:val="00761DA3"/>
    <w:rsid w:val="007637B1"/>
    <w:rsid w:val="0076427A"/>
    <w:rsid w:val="0076643B"/>
    <w:rsid w:val="00766E0E"/>
    <w:rsid w:val="007670A2"/>
    <w:rsid w:val="007750AB"/>
    <w:rsid w:val="007764BF"/>
    <w:rsid w:val="007805DF"/>
    <w:rsid w:val="00781B95"/>
    <w:rsid w:val="0078281A"/>
    <w:rsid w:val="007856B3"/>
    <w:rsid w:val="007869D2"/>
    <w:rsid w:val="0078766E"/>
    <w:rsid w:val="00787AE0"/>
    <w:rsid w:val="00796164"/>
    <w:rsid w:val="007A363F"/>
    <w:rsid w:val="007A5A76"/>
    <w:rsid w:val="007B0726"/>
    <w:rsid w:val="007B378D"/>
    <w:rsid w:val="007C0495"/>
    <w:rsid w:val="007C1068"/>
    <w:rsid w:val="007C481D"/>
    <w:rsid w:val="007C4993"/>
    <w:rsid w:val="007C5C1A"/>
    <w:rsid w:val="007C730A"/>
    <w:rsid w:val="007E2723"/>
    <w:rsid w:val="007E2DE6"/>
    <w:rsid w:val="007E4B9E"/>
    <w:rsid w:val="007E601F"/>
    <w:rsid w:val="007E667B"/>
    <w:rsid w:val="007E6AEF"/>
    <w:rsid w:val="007E6CD2"/>
    <w:rsid w:val="007E7170"/>
    <w:rsid w:val="007F5A12"/>
    <w:rsid w:val="007F5CF4"/>
    <w:rsid w:val="007F63E7"/>
    <w:rsid w:val="007F705D"/>
    <w:rsid w:val="008068D0"/>
    <w:rsid w:val="00811EF2"/>
    <w:rsid w:val="0081318C"/>
    <w:rsid w:val="008142FD"/>
    <w:rsid w:val="00817915"/>
    <w:rsid w:val="00817EBD"/>
    <w:rsid w:val="0082150B"/>
    <w:rsid w:val="0082765C"/>
    <w:rsid w:val="00834AF1"/>
    <w:rsid w:val="00836EFE"/>
    <w:rsid w:val="00840687"/>
    <w:rsid w:val="008411E4"/>
    <w:rsid w:val="00845F8B"/>
    <w:rsid w:val="00845FDB"/>
    <w:rsid w:val="0084744A"/>
    <w:rsid w:val="00852908"/>
    <w:rsid w:val="00861008"/>
    <w:rsid w:val="00865DA7"/>
    <w:rsid w:val="00866B2A"/>
    <w:rsid w:val="0086718D"/>
    <w:rsid w:val="00870C64"/>
    <w:rsid w:val="00870EC7"/>
    <w:rsid w:val="0087532B"/>
    <w:rsid w:val="00876D7D"/>
    <w:rsid w:val="00876FB2"/>
    <w:rsid w:val="00877163"/>
    <w:rsid w:val="00881C35"/>
    <w:rsid w:val="008858E3"/>
    <w:rsid w:val="00891450"/>
    <w:rsid w:val="00893A71"/>
    <w:rsid w:val="00896D7A"/>
    <w:rsid w:val="008975C8"/>
    <w:rsid w:val="008A0DCC"/>
    <w:rsid w:val="008A1A00"/>
    <w:rsid w:val="008A414B"/>
    <w:rsid w:val="008B1C86"/>
    <w:rsid w:val="008B26ED"/>
    <w:rsid w:val="008B4A4E"/>
    <w:rsid w:val="008B4E52"/>
    <w:rsid w:val="008B59C1"/>
    <w:rsid w:val="008B6676"/>
    <w:rsid w:val="008B7F91"/>
    <w:rsid w:val="008C2114"/>
    <w:rsid w:val="008C2C09"/>
    <w:rsid w:val="008C31D2"/>
    <w:rsid w:val="008C6EEC"/>
    <w:rsid w:val="008D00DF"/>
    <w:rsid w:val="008E00A4"/>
    <w:rsid w:val="008E07CC"/>
    <w:rsid w:val="008E2A64"/>
    <w:rsid w:val="008E3F60"/>
    <w:rsid w:val="008E42BC"/>
    <w:rsid w:val="008E48F4"/>
    <w:rsid w:val="008E4E34"/>
    <w:rsid w:val="008E5824"/>
    <w:rsid w:val="008E60CA"/>
    <w:rsid w:val="008F0419"/>
    <w:rsid w:val="008F2AEC"/>
    <w:rsid w:val="008F627A"/>
    <w:rsid w:val="009037AE"/>
    <w:rsid w:val="0090412E"/>
    <w:rsid w:val="009159B7"/>
    <w:rsid w:val="00916092"/>
    <w:rsid w:val="00916ECA"/>
    <w:rsid w:val="0091730E"/>
    <w:rsid w:val="00917E97"/>
    <w:rsid w:val="00920736"/>
    <w:rsid w:val="00922C5D"/>
    <w:rsid w:val="00922E17"/>
    <w:rsid w:val="00923C76"/>
    <w:rsid w:val="00924013"/>
    <w:rsid w:val="00927C65"/>
    <w:rsid w:val="00934946"/>
    <w:rsid w:val="009350A2"/>
    <w:rsid w:val="009426A5"/>
    <w:rsid w:val="00943938"/>
    <w:rsid w:val="00944A12"/>
    <w:rsid w:val="00946D41"/>
    <w:rsid w:val="00953CD0"/>
    <w:rsid w:val="00955A81"/>
    <w:rsid w:val="0096267B"/>
    <w:rsid w:val="00963B03"/>
    <w:rsid w:val="0096660F"/>
    <w:rsid w:val="00970A1B"/>
    <w:rsid w:val="00976206"/>
    <w:rsid w:val="009768E0"/>
    <w:rsid w:val="00977C2F"/>
    <w:rsid w:val="00986A24"/>
    <w:rsid w:val="00987F92"/>
    <w:rsid w:val="00993C16"/>
    <w:rsid w:val="0099451B"/>
    <w:rsid w:val="00994990"/>
    <w:rsid w:val="009966B7"/>
    <w:rsid w:val="00997488"/>
    <w:rsid w:val="00997CC6"/>
    <w:rsid w:val="009A0668"/>
    <w:rsid w:val="009A252E"/>
    <w:rsid w:val="009A4068"/>
    <w:rsid w:val="009A557A"/>
    <w:rsid w:val="009A5CE5"/>
    <w:rsid w:val="009A6CE9"/>
    <w:rsid w:val="009A7211"/>
    <w:rsid w:val="009C173C"/>
    <w:rsid w:val="009C3582"/>
    <w:rsid w:val="009C3F91"/>
    <w:rsid w:val="009C632B"/>
    <w:rsid w:val="009D2612"/>
    <w:rsid w:val="009D54A9"/>
    <w:rsid w:val="009D5F4E"/>
    <w:rsid w:val="009D61F0"/>
    <w:rsid w:val="009D64F0"/>
    <w:rsid w:val="009E296F"/>
    <w:rsid w:val="009E3CC2"/>
    <w:rsid w:val="009E7D2F"/>
    <w:rsid w:val="009F048D"/>
    <w:rsid w:val="009F05E4"/>
    <w:rsid w:val="009F08DD"/>
    <w:rsid w:val="00A00CE9"/>
    <w:rsid w:val="00A01CFC"/>
    <w:rsid w:val="00A03181"/>
    <w:rsid w:val="00A04E47"/>
    <w:rsid w:val="00A05133"/>
    <w:rsid w:val="00A13E70"/>
    <w:rsid w:val="00A21DAC"/>
    <w:rsid w:val="00A260F6"/>
    <w:rsid w:val="00A2708F"/>
    <w:rsid w:val="00A31A0B"/>
    <w:rsid w:val="00A376AA"/>
    <w:rsid w:val="00A46C17"/>
    <w:rsid w:val="00A51BDB"/>
    <w:rsid w:val="00A51F6A"/>
    <w:rsid w:val="00A533FC"/>
    <w:rsid w:val="00A53C70"/>
    <w:rsid w:val="00A55F8A"/>
    <w:rsid w:val="00A56826"/>
    <w:rsid w:val="00A56C3D"/>
    <w:rsid w:val="00A575E2"/>
    <w:rsid w:val="00A6099E"/>
    <w:rsid w:val="00A60B22"/>
    <w:rsid w:val="00A61627"/>
    <w:rsid w:val="00A6568F"/>
    <w:rsid w:val="00A65EC8"/>
    <w:rsid w:val="00A73A1A"/>
    <w:rsid w:val="00A73BDC"/>
    <w:rsid w:val="00A82AA0"/>
    <w:rsid w:val="00A84233"/>
    <w:rsid w:val="00A844A1"/>
    <w:rsid w:val="00A86AE6"/>
    <w:rsid w:val="00A9268D"/>
    <w:rsid w:val="00A930E7"/>
    <w:rsid w:val="00A935CD"/>
    <w:rsid w:val="00A94A05"/>
    <w:rsid w:val="00A94C54"/>
    <w:rsid w:val="00A95E2D"/>
    <w:rsid w:val="00AA10A5"/>
    <w:rsid w:val="00AA3163"/>
    <w:rsid w:val="00AA4E68"/>
    <w:rsid w:val="00AB2AA6"/>
    <w:rsid w:val="00AB3F8E"/>
    <w:rsid w:val="00AB6176"/>
    <w:rsid w:val="00AC0552"/>
    <w:rsid w:val="00AC1406"/>
    <w:rsid w:val="00AC4089"/>
    <w:rsid w:val="00AC5612"/>
    <w:rsid w:val="00AC62BE"/>
    <w:rsid w:val="00AD0733"/>
    <w:rsid w:val="00AD36A2"/>
    <w:rsid w:val="00AD644C"/>
    <w:rsid w:val="00AE36AF"/>
    <w:rsid w:val="00AF07E3"/>
    <w:rsid w:val="00AF1312"/>
    <w:rsid w:val="00AF1A69"/>
    <w:rsid w:val="00AF1C87"/>
    <w:rsid w:val="00AF21A0"/>
    <w:rsid w:val="00AF5EB1"/>
    <w:rsid w:val="00AF692B"/>
    <w:rsid w:val="00B02D1A"/>
    <w:rsid w:val="00B02E1F"/>
    <w:rsid w:val="00B03460"/>
    <w:rsid w:val="00B05848"/>
    <w:rsid w:val="00B15787"/>
    <w:rsid w:val="00B160BE"/>
    <w:rsid w:val="00B17B11"/>
    <w:rsid w:val="00B212EE"/>
    <w:rsid w:val="00B241D0"/>
    <w:rsid w:val="00B2447A"/>
    <w:rsid w:val="00B2478C"/>
    <w:rsid w:val="00B25540"/>
    <w:rsid w:val="00B26FF7"/>
    <w:rsid w:val="00B305F3"/>
    <w:rsid w:val="00B3208D"/>
    <w:rsid w:val="00B40CC0"/>
    <w:rsid w:val="00B41951"/>
    <w:rsid w:val="00B41A49"/>
    <w:rsid w:val="00B4342A"/>
    <w:rsid w:val="00B452EC"/>
    <w:rsid w:val="00B45A3C"/>
    <w:rsid w:val="00B52FB8"/>
    <w:rsid w:val="00B62E65"/>
    <w:rsid w:val="00B65BC0"/>
    <w:rsid w:val="00B72160"/>
    <w:rsid w:val="00B73654"/>
    <w:rsid w:val="00B73AD5"/>
    <w:rsid w:val="00B73BCA"/>
    <w:rsid w:val="00B7574C"/>
    <w:rsid w:val="00B7624E"/>
    <w:rsid w:val="00B76B48"/>
    <w:rsid w:val="00B816C1"/>
    <w:rsid w:val="00B8286B"/>
    <w:rsid w:val="00B85AEA"/>
    <w:rsid w:val="00B86B0E"/>
    <w:rsid w:val="00B91DEF"/>
    <w:rsid w:val="00B92199"/>
    <w:rsid w:val="00B93A3F"/>
    <w:rsid w:val="00B97A5E"/>
    <w:rsid w:val="00BA076D"/>
    <w:rsid w:val="00BA1BEB"/>
    <w:rsid w:val="00BA74EF"/>
    <w:rsid w:val="00BB42EA"/>
    <w:rsid w:val="00BB592D"/>
    <w:rsid w:val="00BC1294"/>
    <w:rsid w:val="00BC35B4"/>
    <w:rsid w:val="00BC3AC8"/>
    <w:rsid w:val="00BC618E"/>
    <w:rsid w:val="00BD0DEF"/>
    <w:rsid w:val="00BD33D3"/>
    <w:rsid w:val="00BD37B0"/>
    <w:rsid w:val="00BD4EE9"/>
    <w:rsid w:val="00BD59DB"/>
    <w:rsid w:val="00BE13D0"/>
    <w:rsid w:val="00BE5DC1"/>
    <w:rsid w:val="00BF21D7"/>
    <w:rsid w:val="00BF2C74"/>
    <w:rsid w:val="00BF2CF3"/>
    <w:rsid w:val="00BF3380"/>
    <w:rsid w:val="00BF7751"/>
    <w:rsid w:val="00C02833"/>
    <w:rsid w:val="00C05119"/>
    <w:rsid w:val="00C06A9F"/>
    <w:rsid w:val="00C1069F"/>
    <w:rsid w:val="00C146A5"/>
    <w:rsid w:val="00C16AAF"/>
    <w:rsid w:val="00C170E2"/>
    <w:rsid w:val="00C2072F"/>
    <w:rsid w:val="00C26A62"/>
    <w:rsid w:val="00C272C4"/>
    <w:rsid w:val="00C27E5C"/>
    <w:rsid w:val="00C30665"/>
    <w:rsid w:val="00C32022"/>
    <w:rsid w:val="00C33262"/>
    <w:rsid w:val="00C33BED"/>
    <w:rsid w:val="00C359CF"/>
    <w:rsid w:val="00C36118"/>
    <w:rsid w:val="00C3727E"/>
    <w:rsid w:val="00C40F1B"/>
    <w:rsid w:val="00C465CE"/>
    <w:rsid w:val="00C51842"/>
    <w:rsid w:val="00C53CAA"/>
    <w:rsid w:val="00C53F63"/>
    <w:rsid w:val="00C54BCC"/>
    <w:rsid w:val="00C579A7"/>
    <w:rsid w:val="00C62238"/>
    <w:rsid w:val="00C660AE"/>
    <w:rsid w:val="00C707AF"/>
    <w:rsid w:val="00C7168F"/>
    <w:rsid w:val="00C729AA"/>
    <w:rsid w:val="00C74034"/>
    <w:rsid w:val="00C755FE"/>
    <w:rsid w:val="00C81680"/>
    <w:rsid w:val="00C82866"/>
    <w:rsid w:val="00C84EE1"/>
    <w:rsid w:val="00C87445"/>
    <w:rsid w:val="00C90AD1"/>
    <w:rsid w:val="00C91C7A"/>
    <w:rsid w:val="00C92797"/>
    <w:rsid w:val="00C971C0"/>
    <w:rsid w:val="00CA23D8"/>
    <w:rsid w:val="00CA4EBF"/>
    <w:rsid w:val="00CA4F4B"/>
    <w:rsid w:val="00CA60DA"/>
    <w:rsid w:val="00CA6EAE"/>
    <w:rsid w:val="00CA7FC9"/>
    <w:rsid w:val="00CB03F5"/>
    <w:rsid w:val="00CB1E7C"/>
    <w:rsid w:val="00CB2EE1"/>
    <w:rsid w:val="00CB608E"/>
    <w:rsid w:val="00CB6125"/>
    <w:rsid w:val="00CC1F6C"/>
    <w:rsid w:val="00CC2338"/>
    <w:rsid w:val="00CC57DA"/>
    <w:rsid w:val="00CC587A"/>
    <w:rsid w:val="00CC59F8"/>
    <w:rsid w:val="00CE15A5"/>
    <w:rsid w:val="00CE3086"/>
    <w:rsid w:val="00CE3B57"/>
    <w:rsid w:val="00CE62A2"/>
    <w:rsid w:val="00CE7CB5"/>
    <w:rsid w:val="00CF44FD"/>
    <w:rsid w:val="00CF589F"/>
    <w:rsid w:val="00D0368E"/>
    <w:rsid w:val="00D04DB4"/>
    <w:rsid w:val="00D07FE6"/>
    <w:rsid w:val="00D1031E"/>
    <w:rsid w:val="00D1451C"/>
    <w:rsid w:val="00D21793"/>
    <w:rsid w:val="00D306F9"/>
    <w:rsid w:val="00D41CD7"/>
    <w:rsid w:val="00D426EB"/>
    <w:rsid w:val="00D42937"/>
    <w:rsid w:val="00D44751"/>
    <w:rsid w:val="00D50A75"/>
    <w:rsid w:val="00D5291D"/>
    <w:rsid w:val="00D5349B"/>
    <w:rsid w:val="00D555D0"/>
    <w:rsid w:val="00D61322"/>
    <w:rsid w:val="00D61ACC"/>
    <w:rsid w:val="00D623D2"/>
    <w:rsid w:val="00D62E79"/>
    <w:rsid w:val="00D67619"/>
    <w:rsid w:val="00D72151"/>
    <w:rsid w:val="00D72CA3"/>
    <w:rsid w:val="00D80BD9"/>
    <w:rsid w:val="00D824D7"/>
    <w:rsid w:val="00D82C8A"/>
    <w:rsid w:val="00D84E34"/>
    <w:rsid w:val="00D8576E"/>
    <w:rsid w:val="00D85B7F"/>
    <w:rsid w:val="00D946A7"/>
    <w:rsid w:val="00DA34B1"/>
    <w:rsid w:val="00DA3F2A"/>
    <w:rsid w:val="00DA7344"/>
    <w:rsid w:val="00DB231E"/>
    <w:rsid w:val="00DB297C"/>
    <w:rsid w:val="00DB2DD7"/>
    <w:rsid w:val="00DB5769"/>
    <w:rsid w:val="00DB7CA9"/>
    <w:rsid w:val="00DC181A"/>
    <w:rsid w:val="00DC1D13"/>
    <w:rsid w:val="00DC4536"/>
    <w:rsid w:val="00DC5E6B"/>
    <w:rsid w:val="00DC6547"/>
    <w:rsid w:val="00DC6B17"/>
    <w:rsid w:val="00DC6B78"/>
    <w:rsid w:val="00DD19D1"/>
    <w:rsid w:val="00DD7716"/>
    <w:rsid w:val="00DE1685"/>
    <w:rsid w:val="00DE2BCE"/>
    <w:rsid w:val="00DE2D16"/>
    <w:rsid w:val="00DE374A"/>
    <w:rsid w:val="00DE39AA"/>
    <w:rsid w:val="00DE58E2"/>
    <w:rsid w:val="00DF3F5B"/>
    <w:rsid w:val="00DF66B3"/>
    <w:rsid w:val="00DF7B5F"/>
    <w:rsid w:val="00E04327"/>
    <w:rsid w:val="00E05054"/>
    <w:rsid w:val="00E10E35"/>
    <w:rsid w:val="00E11DFE"/>
    <w:rsid w:val="00E12493"/>
    <w:rsid w:val="00E207EB"/>
    <w:rsid w:val="00E22C18"/>
    <w:rsid w:val="00E231E2"/>
    <w:rsid w:val="00E25D66"/>
    <w:rsid w:val="00E270C3"/>
    <w:rsid w:val="00E27118"/>
    <w:rsid w:val="00E3099B"/>
    <w:rsid w:val="00E42C06"/>
    <w:rsid w:val="00E457E3"/>
    <w:rsid w:val="00E47EED"/>
    <w:rsid w:val="00E54264"/>
    <w:rsid w:val="00E54B1C"/>
    <w:rsid w:val="00E56449"/>
    <w:rsid w:val="00E629CE"/>
    <w:rsid w:val="00E63190"/>
    <w:rsid w:val="00E67783"/>
    <w:rsid w:val="00E7013B"/>
    <w:rsid w:val="00E7046C"/>
    <w:rsid w:val="00E71680"/>
    <w:rsid w:val="00E71FDD"/>
    <w:rsid w:val="00E7376C"/>
    <w:rsid w:val="00E84024"/>
    <w:rsid w:val="00E93642"/>
    <w:rsid w:val="00E936F6"/>
    <w:rsid w:val="00E96A2E"/>
    <w:rsid w:val="00E971C4"/>
    <w:rsid w:val="00E97D6B"/>
    <w:rsid w:val="00EA2989"/>
    <w:rsid w:val="00EA58E0"/>
    <w:rsid w:val="00EA75D1"/>
    <w:rsid w:val="00EA7AD1"/>
    <w:rsid w:val="00EB2438"/>
    <w:rsid w:val="00EB357B"/>
    <w:rsid w:val="00EB56C5"/>
    <w:rsid w:val="00EB6451"/>
    <w:rsid w:val="00EB690A"/>
    <w:rsid w:val="00EC1236"/>
    <w:rsid w:val="00EC39EC"/>
    <w:rsid w:val="00EC3BB9"/>
    <w:rsid w:val="00EC6A43"/>
    <w:rsid w:val="00EC7457"/>
    <w:rsid w:val="00ED23A2"/>
    <w:rsid w:val="00ED5F81"/>
    <w:rsid w:val="00ED6FB1"/>
    <w:rsid w:val="00EE0C48"/>
    <w:rsid w:val="00EE1682"/>
    <w:rsid w:val="00EE1BF5"/>
    <w:rsid w:val="00EE37A7"/>
    <w:rsid w:val="00EE55D6"/>
    <w:rsid w:val="00EE5652"/>
    <w:rsid w:val="00EE6D8C"/>
    <w:rsid w:val="00EE7391"/>
    <w:rsid w:val="00EF16FA"/>
    <w:rsid w:val="00EF5124"/>
    <w:rsid w:val="00EF7BAD"/>
    <w:rsid w:val="00F02182"/>
    <w:rsid w:val="00F16C11"/>
    <w:rsid w:val="00F234DF"/>
    <w:rsid w:val="00F31365"/>
    <w:rsid w:val="00F31ABF"/>
    <w:rsid w:val="00F3250B"/>
    <w:rsid w:val="00F332A4"/>
    <w:rsid w:val="00F34AFC"/>
    <w:rsid w:val="00F35FC3"/>
    <w:rsid w:val="00F364A3"/>
    <w:rsid w:val="00F410FE"/>
    <w:rsid w:val="00F418BC"/>
    <w:rsid w:val="00F44759"/>
    <w:rsid w:val="00F45AEC"/>
    <w:rsid w:val="00F50689"/>
    <w:rsid w:val="00F50D26"/>
    <w:rsid w:val="00F5111A"/>
    <w:rsid w:val="00F602BC"/>
    <w:rsid w:val="00F61F2D"/>
    <w:rsid w:val="00F63A85"/>
    <w:rsid w:val="00F65A4A"/>
    <w:rsid w:val="00F66D43"/>
    <w:rsid w:val="00F66E0B"/>
    <w:rsid w:val="00F6766C"/>
    <w:rsid w:val="00F710E6"/>
    <w:rsid w:val="00F74B22"/>
    <w:rsid w:val="00F7637D"/>
    <w:rsid w:val="00F81893"/>
    <w:rsid w:val="00F849DC"/>
    <w:rsid w:val="00F84E8A"/>
    <w:rsid w:val="00F8571E"/>
    <w:rsid w:val="00F90747"/>
    <w:rsid w:val="00F92456"/>
    <w:rsid w:val="00F97970"/>
    <w:rsid w:val="00F97C91"/>
    <w:rsid w:val="00FA0B59"/>
    <w:rsid w:val="00FA11FF"/>
    <w:rsid w:val="00FA3B36"/>
    <w:rsid w:val="00FA44C9"/>
    <w:rsid w:val="00FA4A6A"/>
    <w:rsid w:val="00FA6B09"/>
    <w:rsid w:val="00FA6D0B"/>
    <w:rsid w:val="00FB2EAB"/>
    <w:rsid w:val="00FC044A"/>
    <w:rsid w:val="00FC0658"/>
    <w:rsid w:val="00FC1D42"/>
    <w:rsid w:val="00FC3193"/>
    <w:rsid w:val="00FC3EB9"/>
    <w:rsid w:val="00FC55EA"/>
    <w:rsid w:val="00FD03B7"/>
    <w:rsid w:val="00FD2F17"/>
    <w:rsid w:val="00FD3E12"/>
    <w:rsid w:val="00FD5D85"/>
    <w:rsid w:val="00FD6F18"/>
    <w:rsid w:val="00FE1E10"/>
    <w:rsid w:val="00FE532F"/>
    <w:rsid w:val="00FE6E91"/>
    <w:rsid w:val="00FF4661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EB6B2"/>
  <w15:docId w15:val="{C35AEB54-D5FD-4395-B9A3-85A170A5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99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3">
    <w:name w:val="WW8Num1z3"/>
    <w:rsid w:val="001654B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2114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FD3E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21">
    <w:name w:val="Tekst podstawowy 21"/>
    <w:basedOn w:val="Normalny"/>
    <w:rsid w:val="008858E3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Arial"/>
      <w:kern w:val="2"/>
      <w:sz w:val="26"/>
      <w:szCs w:val="24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8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293F9-9621-4F0D-AB94-33EA1A7A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Maciasowicz Anna</dc:creator>
  <cp:lastModifiedBy>tomysm2</cp:lastModifiedBy>
  <cp:revision>6</cp:revision>
  <cp:lastPrinted>2021-09-17T11:29:00Z</cp:lastPrinted>
  <dcterms:created xsi:type="dcterms:W3CDTF">2021-09-17T12:27:00Z</dcterms:created>
  <dcterms:modified xsi:type="dcterms:W3CDTF">2021-09-17T12:33:00Z</dcterms:modified>
</cp:coreProperties>
</file>